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E9D2496"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5E42AE">
        <w:rPr>
          <w:rFonts w:cs="Calibri"/>
          <w:caps/>
          <w:color w:val="auto"/>
          <w:kern w:val="28"/>
        </w:rPr>
        <w:t>00158</w:t>
      </w:r>
      <w:r w:rsidR="00C7687F" w:rsidRPr="00B172A9">
        <w:rPr>
          <w:rFonts w:ascii="Calibri" w:eastAsia="Times New Roman" w:hAnsi="Calibri" w:cs="Calibri"/>
          <w:bCs w:val="0"/>
          <w:color w:val="auto"/>
          <w:szCs w:val="20"/>
        </w:rPr>
        <w:t>/202</w:t>
      </w:r>
      <w:r w:rsidR="005E42AE">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3EF8D736"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7F05D2" w:rsidRPr="007F05D2">
        <w:rPr>
          <w:rFonts w:asciiTheme="minorHAnsi" w:eastAsia="Calibri" w:hAnsiTheme="minorHAnsi" w:cstheme="minorHAnsi"/>
          <w:b/>
          <w:bCs/>
          <w:i/>
          <w:szCs w:val="22"/>
          <w:lang w:eastAsia="pl-PL"/>
        </w:rPr>
        <w:t xml:space="preserve">Budowa przyłączy kablowych </w:t>
      </w:r>
      <w:proofErr w:type="spellStart"/>
      <w:r w:rsidR="007F05D2" w:rsidRPr="007F05D2">
        <w:rPr>
          <w:rFonts w:asciiTheme="minorHAnsi" w:eastAsia="Calibri" w:hAnsiTheme="minorHAnsi" w:cstheme="minorHAnsi"/>
          <w:b/>
          <w:bCs/>
          <w:i/>
          <w:szCs w:val="22"/>
          <w:lang w:eastAsia="pl-PL"/>
        </w:rPr>
        <w:t>nN</w:t>
      </w:r>
      <w:proofErr w:type="spellEnd"/>
      <w:r w:rsidR="007F05D2" w:rsidRPr="007F05D2">
        <w:rPr>
          <w:rFonts w:asciiTheme="minorHAnsi" w:eastAsia="Calibri" w:hAnsiTheme="minorHAnsi" w:cstheme="minorHAnsi"/>
          <w:b/>
          <w:bCs/>
          <w:i/>
          <w:szCs w:val="22"/>
          <w:lang w:eastAsia="pl-PL"/>
        </w:rPr>
        <w:t xml:space="preserve"> na terenie działania RE Stalowa Wola - 5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6CDA" w14:textId="77777777" w:rsidR="00931E22" w:rsidRDefault="00931E22" w:rsidP="004A302B">
      <w:pPr>
        <w:spacing w:line="240" w:lineRule="auto"/>
      </w:pPr>
      <w:r>
        <w:separator/>
      </w:r>
    </w:p>
  </w:endnote>
  <w:endnote w:type="continuationSeparator" w:id="0">
    <w:p w14:paraId="5B8F7DBD" w14:textId="77777777" w:rsidR="00931E22" w:rsidRDefault="00931E2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9BAD" w14:textId="77777777" w:rsidR="00931E22" w:rsidRDefault="00931E22" w:rsidP="004A302B">
      <w:pPr>
        <w:spacing w:line="240" w:lineRule="auto"/>
      </w:pPr>
      <w:r>
        <w:separator/>
      </w:r>
    </w:p>
  </w:footnote>
  <w:footnote w:type="continuationSeparator" w:id="0">
    <w:p w14:paraId="1D7D8E28" w14:textId="77777777" w:rsidR="00931E22" w:rsidRDefault="00931E2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1B91"/>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146"/>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04ED"/>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44A1"/>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2AE"/>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5D2"/>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5958"/>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1E22"/>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973E3"/>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864"/>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50DA"/>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55D3"/>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POST/DYS/OR/GZ/00158/2026                         </dmsv2SWPP2ObjectNumber>
    <dmsv2SWPP2SumMD5 xmlns="http://schemas.microsoft.com/sharepoint/v3">080ceb1ca6018f229711d08fed026d5f</dmsv2SWPP2SumMD5>
    <dmsv2BaseMoved xmlns="http://schemas.microsoft.com/sharepoint/v3">false</dmsv2BaseMoved>
    <dmsv2BaseIsSensitive xmlns="http://schemas.microsoft.com/sharepoint/v3">true</dmsv2BaseIsSensitive>
    <dmsv2SWPP2IDSWPP2 xmlns="http://schemas.microsoft.com/sharepoint/v3">703952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24184256</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JEUP5JKVCYQC-1398355148-8990</_dlc_DocId>
    <_dlc_DocIdUrl xmlns="a19cb1c7-c5c7-46d4-85ae-d83685407bba">
      <Url>https://swpp2.dms.gkpge.pl/sites/41/_layouts/15/DocIdRedir.aspx?ID=JEUP5JKVCYQC-1398355148-8990</Url>
      <Description>JEUP5JKVCYQC-1398355148-8990</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16619870-32C1-45BF-ABFA-9F7BE85CE3E0}"/>
</file>

<file path=customXml/itemProps2.xml><?xml version="1.0" encoding="utf-8"?>
<ds:datastoreItem xmlns:ds="http://schemas.openxmlformats.org/officeDocument/2006/customXml" ds:itemID="{0487D2C0-7224-4BFB-AF8F-2C5DC1095ED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2729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cp:revision>
  <cp:lastPrinted>2020-02-27T07:25:00Z</cp:lastPrinted>
  <dcterms:created xsi:type="dcterms:W3CDTF">2025-12-18T07:51:00Z</dcterms:created>
  <dcterms:modified xsi:type="dcterms:W3CDTF">2026-01-21T09:29:00Z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a91f259e-3236-47dd-b8e2-74684be89618</vt:lpwstr>
  </property>
</Properties>
</file>